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9C4BF0">
        <w:rPr>
          <w:b/>
        </w:rPr>
        <w:t>6</w:t>
      </w:r>
      <w:r w:rsidR="00B85159">
        <w:rPr>
          <w:b/>
        </w:rPr>
        <w:t>8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166786" w:rsidRDefault="00166786" w:rsidP="00166786">
      <w:pPr>
        <w:jc w:val="center"/>
        <w:rPr>
          <w:b/>
        </w:rPr>
      </w:pPr>
      <w:r>
        <w:rPr>
          <w:b/>
        </w:rPr>
        <w:t>Dombrád Város Önkormányzata 2024</w:t>
      </w:r>
      <w:r w:rsidRPr="0059135C">
        <w:rPr>
          <w:b/>
        </w:rPr>
        <w:t>. évi belső ellenőrzési tervének elfogadásáról</w:t>
      </w:r>
    </w:p>
    <w:p w:rsidR="00166786" w:rsidRPr="0059135C" w:rsidRDefault="00166786" w:rsidP="00166786">
      <w:pPr>
        <w:jc w:val="center"/>
        <w:rPr>
          <w:b/>
        </w:rPr>
      </w:pPr>
      <w:bookmarkStart w:id="0" w:name="_GoBack"/>
      <w:bookmarkEnd w:id="0"/>
    </w:p>
    <w:p w:rsidR="00166786" w:rsidRPr="0059135C" w:rsidRDefault="00166786" w:rsidP="00166786">
      <w:pPr>
        <w:jc w:val="center"/>
        <w:rPr>
          <w:b/>
          <w:bCs/>
        </w:rPr>
      </w:pPr>
    </w:p>
    <w:p w:rsidR="00166786" w:rsidRPr="0059135C" w:rsidRDefault="00166786" w:rsidP="00166786">
      <w:pPr>
        <w:tabs>
          <w:tab w:val="left" w:pos="6499"/>
        </w:tabs>
        <w:jc w:val="both"/>
      </w:pPr>
      <w:r>
        <w:rPr>
          <w:b/>
        </w:rPr>
        <w:t>A Képviselő-testület</w:t>
      </w:r>
    </w:p>
    <w:p w:rsidR="00166786" w:rsidRPr="0059135C" w:rsidRDefault="00166786" w:rsidP="00166786">
      <w:pPr>
        <w:rPr>
          <w:bCs/>
        </w:rPr>
      </w:pPr>
    </w:p>
    <w:p w:rsidR="00166786" w:rsidRPr="00B87864" w:rsidRDefault="00166786" w:rsidP="00166786">
      <w:pPr>
        <w:pStyle w:val="Listaszerbekezds"/>
        <w:numPr>
          <w:ilvl w:val="0"/>
          <w:numId w:val="16"/>
        </w:numPr>
        <w:rPr>
          <w:bCs/>
        </w:rPr>
      </w:pPr>
      <w:r>
        <w:rPr>
          <w:bCs/>
        </w:rPr>
        <w:t>Dombrád Város Önkormányzata 2024</w:t>
      </w:r>
      <w:r w:rsidRPr="00B87864">
        <w:rPr>
          <w:bCs/>
        </w:rPr>
        <w:t>. évi belső ellenőrzési tervét az 1. melléklet szerinti tartalommal elfogadja.</w:t>
      </w:r>
    </w:p>
    <w:p w:rsidR="00166786" w:rsidRPr="0059135C" w:rsidRDefault="00166786" w:rsidP="00166786">
      <w:pPr>
        <w:rPr>
          <w:bCs/>
        </w:rPr>
      </w:pPr>
    </w:p>
    <w:p w:rsidR="00166786" w:rsidRPr="0059135C" w:rsidRDefault="00166786" w:rsidP="00166786">
      <w:pPr>
        <w:rPr>
          <w:b/>
          <w:bCs/>
        </w:rPr>
      </w:pPr>
    </w:p>
    <w:p w:rsidR="00166786" w:rsidRPr="0059135C" w:rsidRDefault="00166786" w:rsidP="00166786">
      <w:pPr>
        <w:rPr>
          <w:b/>
        </w:rPr>
      </w:pPr>
      <w:r w:rsidRPr="0059135C">
        <w:rPr>
          <w:b/>
          <w:u w:val="single"/>
        </w:rPr>
        <w:t>Felelős:</w:t>
      </w:r>
      <w:r w:rsidRPr="0059135C">
        <w:rPr>
          <w:b/>
        </w:rPr>
        <w:t xml:space="preserve"> </w:t>
      </w:r>
      <w:r w:rsidRPr="0059135C">
        <w:t xml:space="preserve">Harsányi László </w:t>
      </w:r>
      <w:proofErr w:type="gramStart"/>
      <w:r w:rsidRPr="0059135C">
        <w:t>polgármester</w:t>
      </w:r>
      <w:r w:rsidRPr="0059135C">
        <w:tab/>
      </w:r>
      <w:r w:rsidRPr="0059135C">
        <w:rPr>
          <w:b/>
        </w:rPr>
        <w:tab/>
        <w:t xml:space="preserve">       </w:t>
      </w:r>
      <w:r w:rsidRPr="0059135C">
        <w:rPr>
          <w:b/>
          <w:u w:val="single"/>
        </w:rPr>
        <w:t>Határidő</w:t>
      </w:r>
      <w:proofErr w:type="gramEnd"/>
      <w:r w:rsidRPr="0059135C">
        <w:rPr>
          <w:b/>
          <w:u w:val="single"/>
        </w:rPr>
        <w:t>:</w:t>
      </w:r>
      <w:r w:rsidRPr="0059135C">
        <w:rPr>
          <w:b/>
        </w:rPr>
        <w:t xml:space="preserve"> </w:t>
      </w:r>
      <w:r>
        <w:t>2023</w:t>
      </w:r>
      <w:r w:rsidRPr="0059135C">
        <w:t>. december 31.</w:t>
      </w:r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085E41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149" w:rsidRDefault="001A5149">
      <w:r>
        <w:separator/>
      </w:r>
    </w:p>
  </w:endnote>
  <w:endnote w:type="continuationSeparator" w:id="0">
    <w:p w:rsidR="001A5149" w:rsidRDefault="001A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66786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149" w:rsidRDefault="001A5149">
      <w:r>
        <w:separator/>
      </w:r>
    </w:p>
  </w:footnote>
  <w:footnote w:type="continuationSeparator" w:id="0">
    <w:p w:rsidR="001A5149" w:rsidRDefault="001A5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E37E84"/>
    <w:multiLevelType w:val="hybridMultilevel"/>
    <w:tmpl w:val="4A868C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56374"/>
    <w:multiLevelType w:val="hybridMultilevel"/>
    <w:tmpl w:val="0FB28312"/>
    <w:lvl w:ilvl="0" w:tplc="0E5C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5A65C1"/>
    <w:multiLevelType w:val="hybridMultilevel"/>
    <w:tmpl w:val="E4BC92AC"/>
    <w:lvl w:ilvl="0" w:tplc="4686E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8BE55E9"/>
    <w:multiLevelType w:val="hybridMultilevel"/>
    <w:tmpl w:val="FD322458"/>
    <w:lvl w:ilvl="0" w:tplc="8C96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AEEE16A">
      <w:start w:val="20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 w15:restartNumberingAfterBreak="0">
    <w:nsid w:val="256F4603"/>
    <w:multiLevelType w:val="hybridMultilevel"/>
    <w:tmpl w:val="4D647C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1516FA"/>
    <w:multiLevelType w:val="singleLevel"/>
    <w:tmpl w:val="70B08A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67AE6"/>
    <w:multiLevelType w:val="hybridMultilevel"/>
    <w:tmpl w:val="E0CEBEE8"/>
    <w:lvl w:ilvl="0" w:tplc="8E5008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4"/>
  </w:num>
  <w:num w:numId="2">
    <w:abstractNumId w:val="22"/>
  </w:num>
  <w:num w:numId="3">
    <w:abstractNumId w:val="22"/>
    <w:lvlOverride w:ilvl="0">
      <w:startOverride w:val="1"/>
    </w:lvlOverride>
  </w:num>
  <w:num w:numId="4">
    <w:abstractNumId w:val="16"/>
  </w:num>
  <w:num w:numId="5">
    <w:abstractNumId w:val="19"/>
  </w:num>
  <w:num w:numId="6">
    <w:abstractNumId w:val="21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5"/>
  </w:num>
  <w:num w:numId="12">
    <w:abstractNumId w:val="13"/>
  </w:num>
  <w:num w:numId="13">
    <w:abstractNumId w:val="11"/>
  </w:num>
  <w:num w:numId="14">
    <w:abstractNumId w:val="10"/>
  </w:num>
  <w:num w:numId="15">
    <w:abstractNumId w:val="20"/>
  </w:num>
  <w:num w:numId="1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6786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5149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100E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55A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57A34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159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4401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58EF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1A4FD-BDC4-4BEF-BD84-F71ABE29E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4</cp:revision>
  <cp:lastPrinted>2023-10-09T06:46:00Z</cp:lastPrinted>
  <dcterms:created xsi:type="dcterms:W3CDTF">2023-12-13T14:05:00Z</dcterms:created>
  <dcterms:modified xsi:type="dcterms:W3CDTF">2023-12-13T14:06:00Z</dcterms:modified>
</cp:coreProperties>
</file>